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458C144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>
        <w:rPr>
          <w:rFonts w:ascii="Garamond" w:hAnsi="Garamond"/>
          <w:sz w:val="24"/>
          <w:szCs w:val="24"/>
        </w:rPr>
        <w:t xml:space="preserve">zakázka:   </w:t>
      </w:r>
      <w:proofErr w:type="gramEnd"/>
      <w:r>
        <w:rPr>
          <w:rFonts w:ascii="Garamond" w:hAnsi="Garamond"/>
          <w:sz w:val="24"/>
          <w:szCs w:val="24"/>
        </w:rPr>
        <w:t xml:space="preserve">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</w:t>
      </w:r>
      <w:r w:rsidR="0036220D">
        <w:rPr>
          <w:rFonts w:ascii="Garamond" w:hAnsi="Garamond"/>
          <w:sz w:val="24"/>
          <w:szCs w:val="24"/>
        </w:rPr>
        <w:t>2</w:t>
      </w:r>
      <w:r w:rsidR="005D59B6">
        <w:rPr>
          <w:rFonts w:ascii="Garamond" w:hAnsi="Garamond"/>
          <w:sz w:val="24"/>
          <w:szCs w:val="24"/>
        </w:rPr>
        <w:t>5</w:t>
      </w:r>
      <w:r w:rsidR="00EB6175" w:rsidRPr="00F72226">
        <w:rPr>
          <w:rFonts w:ascii="Garamond" w:hAnsi="Garamond"/>
          <w:sz w:val="24"/>
          <w:szCs w:val="24"/>
        </w:rPr>
        <w:t>-202</w:t>
      </w:r>
      <w:r w:rsidR="0036220D">
        <w:rPr>
          <w:rFonts w:ascii="Garamond" w:hAnsi="Garamond"/>
          <w:sz w:val="24"/>
          <w:szCs w:val="24"/>
        </w:rPr>
        <w:t>3</w:t>
      </w:r>
    </w:p>
    <w:p w14:paraId="734915B7" w14:textId="7EFD521A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D59B6" w:rsidRPr="0028634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https://zakazky.zcu.cz/contract_display_6431.html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</w:t>
      </w:r>
      <w:proofErr w:type="spellStart"/>
      <w:r w:rsidRPr="00F72226">
        <w:rPr>
          <w:rFonts w:ascii="Garamond" w:hAnsi="Garamond"/>
          <w:sz w:val="22"/>
          <w:szCs w:val="22"/>
        </w:rPr>
        <w:t>ust</w:t>
      </w:r>
      <w:proofErr w:type="spellEnd"/>
      <w:r w:rsidRPr="00F72226">
        <w:rPr>
          <w:rFonts w:ascii="Garamond" w:hAnsi="Garamond"/>
          <w:sz w:val="22"/>
          <w:szCs w:val="22"/>
        </w:rPr>
        <w:t>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6B6B7F20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5D59B6">
        <w:rPr>
          <w:rFonts w:ascii="Garamond" w:hAnsi="Garamond" w:cs="Arial"/>
          <w:b/>
          <w:sz w:val="22"/>
          <w:szCs w:val="22"/>
        </w:rPr>
        <w:t>29</w:t>
      </w:r>
      <w:r w:rsidR="00B952D9">
        <w:rPr>
          <w:rFonts w:ascii="Garamond" w:hAnsi="Garamond" w:cs="Arial"/>
          <w:b/>
          <w:sz w:val="22"/>
          <w:szCs w:val="22"/>
        </w:rPr>
        <w:t>.</w:t>
      </w:r>
      <w:r w:rsidR="0036220D">
        <w:rPr>
          <w:rFonts w:ascii="Garamond" w:hAnsi="Garamond" w:cs="Arial"/>
          <w:b/>
          <w:sz w:val="22"/>
          <w:szCs w:val="22"/>
        </w:rPr>
        <w:t>11</w:t>
      </w:r>
      <w:r w:rsidR="006C4DD5" w:rsidRPr="00E0757E">
        <w:rPr>
          <w:rFonts w:ascii="Garamond" w:hAnsi="Garamond" w:cs="Arial"/>
          <w:b/>
          <w:sz w:val="22"/>
          <w:szCs w:val="22"/>
        </w:rPr>
        <w:t>.202</w:t>
      </w:r>
      <w:r w:rsidR="0036220D">
        <w:rPr>
          <w:rFonts w:ascii="Garamond" w:hAnsi="Garamond" w:cs="Arial"/>
          <w:b/>
          <w:sz w:val="22"/>
          <w:szCs w:val="22"/>
        </w:rPr>
        <w:t>3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5D59B6">
        <w:rPr>
          <w:rFonts w:ascii="Garamond" w:hAnsi="Garamond" w:cs="Arial"/>
          <w:b/>
          <w:sz w:val="22"/>
          <w:szCs w:val="22"/>
        </w:rPr>
        <w:t>10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5D59B6">
        <w:rPr>
          <w:rFonts w:ascii="Garamond" w:hAnsi="Garamond" w:cs="Arial"/>
          <w:b/>
          <w:sz w:val="22"/>
          <w:szCs w:val="22"/>
        </w:rPr>
        <w:t>0</w:t>
      </w:r>
      <w:r w:rsidR="005826BC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18388287" w:rsidR="002F419F" w:rsidRPr="00F54D1D" w:rsidRDefault="005D59B6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="00EC4412" w:rsidRPr="00502CCA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</w:t>
      </w:r>
      <w:r w:rsidRPr="00E23443">
        <w:rPr>
          <w:rFonts w:ascii="Garamond" w:eastAsia="Times New Roman" w:hAnsi="Garamond" w:cs="Arial"/>
        </w:rPr>
        <w:lastRenderedPageBreak/>
        <w:t xml:space="preserve">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3AC590D8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EA33B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E3AF775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273407B1" w14:textId="1217D005" w:rsidR="00EA33B4" w:rsidRPr="00F4269B" w:rsidRDefault="00EA33B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</w:p>
    <w:p w14:paraId="105F039C" w14:textId="24591BB1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36220D">
        <w:rPr>
          <w:rFonts w:ascii="Garamond" w:hAnsi="Garamond" w:cs="Arial"/>
          <w:sz w:val="22"/>
          <w:szCs w:val="22"/>
        </w:rPr>
        <w:t>ve formátu PDF/A</w:t>
      </w:r>
      <w:r w:rsidR="0036220D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36220D">
        <w:rPr>
          <w:rFonts w:ascii="Garamond" w:hAnsi="Garamond" w:cs="Arial"/>
          <w:sz w:val="22"/>
          <w:szCs w:val="22"/>
        </w:rPr>
        <w:t>uznávaným</w:t>
      </w:r>
      <w:r w:rsidR="0036220D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 w:rsidR="0036220D">
        <w:rPr>
          <w:rFonts w:ascii="Garamond" w:hAnsi="Garamond" w:cs="Arial"/>
          <w:sz w:val="22"/>
          <w:szCs w:val="22"/>
        </w:rPr>
        <w:t>e</w:t>
      </w:r>
      <w:r w:rsidR="0036220D" w:rsidRPr="00F4269B">
        <w:rPr>
          <w:rFonts w:ascii="Garamond" w:hAnsi="Garamond" w:cs="Arial"/>
          <w:sz w:val="22"/>
          <w:szCs w:val="22"/>
        </w:rPr>
        <w:t> žádosti o účast pro zařazení do DNS)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7AD95C67" w14:textId="59131DF5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36220D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36220D" w:rsidRPr="00F4269B">
        <w:rPr>
          <w:rFonts w:ascii="Garamond" w:hAnsi="Garamond" w:cs="Arial"/>
          <w:b/>
          <w:sz w:val="22"/>
          <w:szCs w:val="22"/>
        </w:rPr>
        <w:t>.</w:t>
      </w:r>
      <w:r w:rsidR="0036220D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36220D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36220D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0C317AA5" w14:textId="77777777" w:rsidR="00A97E4A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613ABE97" w14:textId="77777777" w:rsidR="00A97E4A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zejm. pokud bude shoda u nabídek, jež by byly po provedeném hodnocení nabídkami nejvýhodnějšími.</w:t>
      </w:r>
    </w:p>
    <w:p w14:paraId="2E28E8BC" w14:textId="25AE9EF8" w:rsidR="00DB45AA" w:rsidRPr="00923F89" w:rsidRDefault="00A97E4A" w:rsidP="00A97E4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lastRenderedPageBreak/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0A4C5D6" w14:textId="1BDC8AB2" w:rsidR="006D551B" w:rsidRPr="00A97E4A" w:rsidRDefault="00040A9A" w:rsidP="00A97E4A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4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proofErr w:type="spellStart"/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proofErr w:type="spellEnd"/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</w:t>
      </w:r>
      <w:proofErr w:type="spellStart"/>
      <w:r w:rsidR="003D52BD" w:rsidRPr="00EF71F8">
        <w:rPr>
          <w:rFonts w:ascii="Garamond" w:hAnsi="Garamond" w:cs="Arial"/>
          <w:sz w:val="22"/>
          <w:szCs w:val="22"/>
        </w:rPr>
        <w:t>datasheet</w:t>
      </w:r>
      <w:proofErr w:type="spellEnd"/>
      <w:r w:rsidR="003D52BD" w:rsidRPr="00EF71F8">
        <w:rPr>
          <w:rFonts w:ascii="Garamond" w:hAnsi="Garamond" w:cs="Arial"/>
          <w:sz w:val="22"/>
          <w:szCs w:val="22"/>
        </w:rPr>
        <w:t xml:space="preserve">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B26250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5D59B6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04850" w14:textId="77777777" w:rsidR="00F33831" w:rsidRDefault="00F33831" w:rsidP="00795AAC">
      <w:r>
        <w:separator/>
      </w:r>
    </w:p>
  </w:endnote>
  <w:endnote w:type="continuationSeparator" w:id="0">
    <w:p w14:paraId="70096ADF" w14:textId="77777777" w:rsidR="00F33831" w:rsidRDefault="00F3383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67F79658" w:rsidR="00AD69FB" w:rsidRPr="00EB6175" w:rsidRDefault="005D59B6" w:rsidP="002F419F">
    <w:pPr>
      <w:pStyle w:val="Zpat"/>
      <w:spacing w:before="240"/>
      <w:jc w:val="center"/>
      <w:rPr>
        <w:rFonts w:ascii="Garamond" w:hAnsi="Garamond"/>
      </w:rPr>
    </w:pPr>
    <w:r>
      <w:rPr>
        <w:noProof/>
      </w:rPr>
      <w:drawing>
        <wp:inline distT="0" distB="0" distL="0" distR="0" wp14:anchorId="204FABC7" wp14:editId="3B65A579">
          <wp:extent cx="5848985" cy="10953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97B8D" w14:textId="77777777" w:rsidR="00F33831" w:rsidRDefault="00F33831" w:rsidP="00795AAC">
      <w:r>
        <w:separator/>
      </w:r>
    </w:p>
  </w:footnote>
  <w:footnote w:type="continuationSeparator" w:id="0">
    <w:p w14:paraId="6035D43D" w14:textId="77777777" w:rsidR="00F33831" w:rsidRDefault="00F3383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3666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220D"/>
    <w:rsid w:val="0036735F"/>
    <w:rsid w:val="00374B68"/>
    <w:rsid w:val="00380881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5EDB"/>
    <w:rsid w:val="003F644C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26BC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D59B6"/>
    <w:rsid w:val="005D5B8C"/>
    <w:rsid w:val="005D6CEE"/>
    <w:rsid w:val="005E1AA8"/>
    <w:rsid w:val="005E3B75"/>
    <w:rsid w:val="005E599C"/>
    <w:rsid w:val="005F066A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906306"/>
    <w:rsid w:val="00907849"/>
    <w:rsid w:val="0092241D"/>
    <w:rsid w:val="00923F89"/>
    <w:rsid w:val="00924ABD"/>
    <w:rsid w:val="00925A65"/>
    <w:rsid w:val="0092694B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75878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4E7B"/>
    <w:rsid w:val="00A059D3"/>
    <w:rsid w:val="00A06920"/>
    <w:rsid w:val="00A06B2A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2A33"/>
    <w:rsid w:val="00A77624"/>
    <w:rsid w:val="00A81CAB"/>
    <w:rsid w:val="00A82F84"/>
    <w:rsid w:val="00A8765D"/>
    <w:rsid w:val="00A90797"/>
    <w:rsid w:val="00A97E4A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1765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952D9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47361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16B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72D2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E07A5"/>
    <w:rsid w:val="00DE1BC3"/>
    <w:rsid w:val="00DE1BD2"/>
    <w:rsid w:val="00DE1DA5"/>
    <w:rsid w:val="00DE3BC6"/>
    <w:rsid w:val="00DE4940"/>
    <w:rsid w:val="00DF16B0"/>
    <w:rsid w:val="00DF1B55"/>
    <w:rsid w:val="00DF3053"/>
    <w:rsid w:val="00DF79C4"/>
    <w:rsid w:val="00E06D8A"/>
    <w:rsid w:val="00E0757E"/>
    <w:rsid w:val="00E119BF"/>
    <w:rsid w:val="00E11FA5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33B4"/>
    <w:rsid w:val="00EA4FD3"/>
    <w:rsid w:val="00EB1456"/>
    <w:rsid w:val="00EB194D"/>
    <w:rsid w:val="00EB4ACA"/>
    <w:rsid w:val="00EB6175"/>
    <w:rsid w:val="00EB7A9F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33831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1138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6A22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43110CCE-ECD4-4179-AE2C-77BCF5577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372D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A72A3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EA3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31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e+3mWnCVQeRy3avbb+Qc2KE7RR8ADJPOBBE3KOmNS98=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XzLBX8YfkKVGYZuccixj+cyUgT8PDPt0CKJMa4f4u+w=</DigestValue>
    </Reference>
  </SignedInfo>
  <SignatureValue>wjcUBpsSgZ68pvm35II5YhEk2XWBKkvzzADJ+/WqicSmGInK99XoCpyozB6VvCILlzHUo+ZVs1Xm
YEyQG3M+SUMZtXy4bxX/05yeaNEVGoMrTxIyVSlifyP61y51aQ4AOWHkH41xbPegpRwCs1pK/2gf
Gel/lzfl09RaDdaGSlyMdzKRO4p5q6CVvPB/YbjSQsd0jqM6Os8vz7yRg9auJmayJ9v6DTW/0Yuk
hqR2lHlaBiV9f2jsKzC2RJGIsHkdCmo+N7mHHcd57ldoIHssIVJWslbNzOYWCBnXkoEMRFVGqmM+
58HhbxjS4CQ/BznI1D0vC8O8cS6TTm8nGmIzGw==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UPJMqSoY5yLmxK4IPbet7dmdzqOk9yTUdzxwoKqtSL0=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mwtFi2minWQ5D7PXc9F8VFdxaWYTInMr7XP55Bldu+Q=</DigestValue>
      </Reference>
      <Reference URI="/word/endnotes.xml?ContentType=application/vnd.openxmlformats-officedocument.wordprocessingml.endnotes+xml">
        <DigestMethod Algorithm="http://www.w3.org/2001/04/xmlenc#sha256"/>
        <DigestValue>Scpv+SJKqSicu2q1qesHL4pZ/LhDn09qJhyNRD2BVV8=</DigestValue>
      </Reference>
      <Reference URI="/word/fontTable.xml?ContentType=application/vnd.openxmlformats-officedocument.wordprocessingml.fontTable+xml">
        <DigestMethod Algorithm="http://www.w3.org/2001/04/xmlenc#sha256"/>
        <DigestValue>hfdIHOQtVwWCACU7I0snox0mN7NiYDeg6x64P5YuST0=</DigestValue>
      </Reference>
      <Reference URI="/word/footer1.xml?ContentType=application/vnd.openxmlformats-officedocument.wordprocessingml.footer+xml">
        <DigestMethod Algorithm="http://www.w3.org/2001/04/xmlenc#sha256"/>
        <DigestValue>WeHuTXi8PbbwQ5ae6cg7OiR4uLkYXYn+6+AWv/81izo=</DigestValue>
      </Reference>
      <Reference URI="/word/footnotes.xml?ContentType=application/vnd.openxmlformats-officedocument.wordprocessingml.footnotes+xml">
        <DigestMethod Algorithm="http://www.w3.org/2001/04/xmlenc#sha256"/>
        <DigestValue>z7M8eqSYclrgvGJIceFsagau4liaipYX9Oj5Wk2Y2YA=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RTpN/w5yXAL8fHCBWJkgctmTinuMCosKrf0IDD1a+vw=</DigestValue>
      </Reference>
      <Reference URI="/word/numbering.xml?ContentType=application/vnd.openxmlformats-officedocument.wordprocessingml.numbering+xml">
        <DigestMethod Algorithm="http://www.w3.org/2001/04/xmlenc#sha256"/>
        <DigestValue>AM7gpIb7+UqlHVQ4hx6cGqK3LtFHqT56lif/aj4KMXQ=</DigestValue>
      </Reference>
      <Reference URI="/word/settings.xml?ContentType=application/vnd.openxmlformats-officedocument.wordprocessingml.settings+xml">
        <DigestMethod Algorithm="http://www.w3.org/2001/04/xmlenc#sha256"/>
        <DigestValue>LIB+4TGr7i8WjKSuSMl5nDVfHmFInVxoj1GbcE/17HE=</DigestValue>
      </Reference>
      <Reference URI="/word/styles.xml?ContentType=application/vnd.openxmlformats-officedocument.wordprocessingml.styles+xml">
        <DigestMethod Algorithm="http://www.w3.org/2001/04/xmlenc#sha256"/>
        <DigestValue>s14ibS4uy3m5vbuFCuaCNn/U/eDGCxxqXXc6AhhAaJ8=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2023-11-13T13:30:22Z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2023-11-13T13:30:22Z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C0F741-A4C0-4B40-9288-D3CF95893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2196</Words>
  <Characters>12958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17</cp:revision>
  <cp:lastPrinted>2018-08-08T13:48:00Z</cp:lastPrinted>
  <dcterms:created xsi:type="dcterms:W3CDTF">2021-03-19T09:53:00Z</dcterms:created>
  <dcterms:modified xsi:type="dcterms:W3CDTF">2023-11-13T13:30:00Z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